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CFC6D" w14:textId="45A88FD5" w:rsidR="007E445E" w:rsidRPr="007E445E" w:rsidRDefault="007E445E" w:rsidP="007E445E">
      <w:pPr>
        <w:tabs>
          <w:tab w:val="left" w:pos="2010"/>
        </w:tabs>
        <w:spacing w:before="120" w:line="276" w:lineRule="auto"/>
        <w:jc w:val="left"/>
        <w:rPr>
          <w:rFonts w:ascii="Verdana" w:hAnsi="Verdana" w:cstheme="minorHAnsi"/>
          <w:b/>
          <w:bCs/>
          <w:sz w:val="16"/>
          <w:szCs w:val="16"/>
        </w:rPr>
      </w:pPr>
    </w:p>
    <w:p w14:paraId="789F78CD" w14:textId="77777777" w:rsidR="007E445E" w:rsidRDefault="007E445E" w:rsidP="007E445E">
      <w:pPr>
        <w:pStyle w:val="Akapitzlist"/>
        <w:spacing w:before="120" w:line="276" w:lineRule="auto"/>
        <w:ind w:left="284"/>
        <w:jc w:val="left"/>
        <w:rPr>
          <w:rFonts w:ascii="Verdana" w:hAnsi="Verdana" w:cstheme="minorHAnsi"/>
          <w:b/>
          <w:bCs/>
          <w:sz w:val="16"/>
          <w:szCs w:val="16"/>
        </w:rPr>
      </w:pPr>
    </w:p>
    <w:p w14:paraId="71847ED0" w14:textId="77777777" w:rsidR="007E445E" w:rsidRDefault="007E445E" w:rsidP="007E445E">
      <w:pPr>
        <w:pStyle w:val="Akapitzlist"/>
        <w:spacing w:before="120" w:line="276" w:lineRule="auto"/>
        <w:ind w:left="284"/>
        <w:jc w:val="left"/>
        <w:rPr>
          <w:rFonts w:ascii="Verdana" w:hAnsi="Verdana" w:cstheme="minorHAnsi"/>
          <w:b/>
          <w:bCs/>
          <w:sz w:val="16"/>
          <w:szCs w:val="16"/>
        </w:rPr>
      </w:pPr>
    </w:p>
    <w:p w14:paraId="22790446" w14:textId="5E715649" w:rsidR="007E445E" w:rsidRPr="007E445E" w:rsidRDefault="007E445E" w:rsidP="00F615F9">
      <w:pPr>
        <w:pStyle w:val="Akapitzlist"/>
        <w:spacing w:before="120" w:line="276" w:lineRule="auto"/>
        <w:ind w:left="284"/>
        <w:jc w:val="right"/>
        <w:rPr>
          <w:rFonts w:ascii="Verdana" w:hAnsi="Verdana" w:cstheme="minorHAnsi"/>
          <w:b/>
          <w:bCs/>
          <w:sz w:val="18"/>
          <w:szCs w:val="18"/>
        </w:rPr>
      </w:pPr>
      <w:r w:rsidRPr="007E445E">
        <w:rPr>
          <w:rFonts w:ascii="Verdana" w:hAnsi="Verdana" w:cstheme="minorHAnsi"/>
          <w:b/>
          <w:bCs/>
          <w:sz w:val="18"/>
          <w:szCs w:val="18"/>
        </w:rPr>
        <w:t>ZAŁĄCZNIK NR 9 DO SWZ – ANKIETA WERYFIKACJI WYKONAWCY W ZAKRESIE ZAPEWNIENIA GWARANCJI BEZPIECZEŃSTWA PRZETWARZANIA DANYCH OSOBOWYCH</w:t>
      </w:r>
    </w:p>
    <w:p w14:paraId="2AAE3FB5" w14:textId="61E5B7BD" w:rsidR="00A473BE" w:rsidRPr="00F615F9" w:rsidRDefault="00A473BE" w:rsidP="00A473BE">
      <w:pPr>
        <w:pStyle w:val="Akapitzlist"/>
        <w:spacing w:before="120" w:line="276" w:lineRule="auto"/>
        <w:ind w:left="284"/>
        <w:jc w:val="left"/>
        <w:outlineLvl w:val="0"/>
        <w:rPr>
          <w:rFonts w:ascii="Verdana" w:hAnsi="Verdana" w:cstheme="minorHAnsi"/>
          <w:b/>
          <w:sz w:val="18"/>
          <w:szCs w:val="18"/>
        </w:rPr>
      </w:pPr>
    </w:p>
    <w:p w14:paraId="44C6AD58" w14:textId="4E91E7BF" w:rsidR="005B5686" w:rsidRPr="00D97A93" w:rsidRDefault="005B5686" w:rsidP="00A473BE">
      <w:pPr>
        <w:pStyle w:val="Akapitzlist"/>
        <w:spacing w:before="120" w:line="276" w:lineRule="auto"/>
        <w:ind w:left="284"/>
        <w:jc w:val="left"/>
        <w:outlineLvl w:val="0"/>
        <w:rPr>
          <w:rFonts w:ascii="Verdana" w:hAnsi="Verdana" w:cstheme="minorHAnsi"/>
          <w:b/>
          <w:sz w:val="16"/>
          <w:szCs w:val="16"/>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D97A93"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D97A93" w:rsidRDefault="001068D7" w:rsidP="00345526">
            <w:pPr>
              <w:ind w:right="28"/>
              <w:jc w:val="left"/>
              <w:rPr>
                <w:rFonts w:ascii="Verdana" w:hAnsi="Verdana" w:cstheme="minorHAnsi"/>
                <w:sz w:val="16"/>
                <w:szCs w:val="16"/>
                <w:u w:val="single"/>
              </w:rPr>
            </w:pPr>
            <w:r w:rsidRPr="00D97A93">
              <w:rPr>
                <w:rFonts w:ascii="Verdana" w:hAnsi="Verdana" w:cstheme="minorHAnsi"/>
                <w:sz w:val="16"/>
                <w:szCs w:val="16"/>
                <w:u w:val="single"/>
              </w:rPr>
              <w:t>Wykonawca</w:t>
            </w:r>
            <w:r w:rsidR="002B3C41" w:rsidRPr="00D97A93">
              <w:rPr>
                <w:rFonts w:ascii="Verdana" w:hAnsi="Verdana" w:cstheme="minorHAnsi"/>
                <w:sz w:val="16"/>
                <w:szCs w:val="16"/>
                <w:u w:val="single"/>
              </w:rPr>
              <w:t xml:space="preserve"> (podmiot przetwarzający)</w:t>
            </w:r>
          </w:p>
          <w:p w14:paraId="79E5977F" w14:textId="77777777" w:rsidR="001068D7" w:rsidRPr="00D97A93" w:rsidRDefault="001068D7" w:rsidP="00345526">
            <w:pPr>
              <w:ind w:right="28"/>
              <w:jc w:val="left"/>
              <w:rPr>
                <w:rFonts w:ascii="Verdana" w:hAnsi="Verdana" w:cstheme="minorHAnsi"/>
                <w:sz w:val="16"/>
                <w:szCs w:val="16"/>
              </w:rPr>
            </w:pPr>
          </w:p>
          <w:p w14:paraId="77F1CA76"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11F0FD4B"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6531D36D"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Nazwa i adres</w:t>
            </w:r>
          </w:p>
          <w:p w14:paraId="4388EABE" w14:textId="77777777" w:rsidR="001068D7" w:rsidRPr="00D97A93" w:rsidRDefault="001068D7" w:rsidP="00345526">
            <w:pPr>
              <w:ind w:right="28"/>
              <w:jc w:val="left"/>
              <w:rPr>
                <w:rFonts w:ascii="Verdana" w:hAnsi="Verdana" w:cstheme="minorHAnsi"/>
                <w:sz w:val="16"/>
                <w:szCs w:val="16"/>
              </w:rPr>
            </w:pPr>
          </w:p>
        </w:tc>
        <w:tc>
          <w:tcPr>
            <w:tcW w:w="850" w:type="dxa"/>
            <w:tcBorders>
              <w:left w:val="single" w:sz="4" w:space="0" w:color="auto"/>
              <w:right w:val="single" w:sz="4" w:space="0" w:color="auto"/>
            </w:tcBorders>
            <w:shd w:val="clear" w:color="auto" w:fill="auto"/>
          </w:tcPr>
          <w:p w14:paraId="76A2554F" w14:textId="77777777" w:rsidR="001068D7" w:rsidRPr="00D97A93" w:rsidRDefault="001068D7" w:rsidP="00345526">
            <w:pPr>
              <w:spacing w:line="360" w:lineRule="auto"/>
              <w:rPr>
                <w:rFonts w:ascii="Verdana" w:eastAsiaTheme="majorEastAsia" w:hAnsi="Verdana" w:cstheme="minorHAnsi"/>
                <w:sz w:val="16"/>
                <w:szCs w:val="16"/>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D97A93" w:rsidRDefault="001068D7" w:rsidP="00345526">
            <w:pPr>
              <w:spacing w:line="360" w:lineRule="auto"/>
              <w:rPr>
                <w:rFonts w:ascii="Verdana" w:eastAsiaTheme="majorEastAsia" w:hAnsi="Verdana" w:cstheme="minorHAnsi"/>
                <w:sz w:val="16"/>
                <w:szCs w:val="16"/>
                <w:u w:val="single"/>
              </w:rPr>
            </w:pPr>
            <w:r w:rsidRPr="00D97A93">
              <w:rPr>
                <w:rFonts w:ascii="Verdana" w:eastAsiaTheme="majorEastAsia" w:hAnsi="Verdana" w:cstheme="minorHAnsi"/>
                <w:sz w:val="16"/>
                <w:szCs w:val="16"/>
                <w:u w:val="single"/>
              </w:rPr>
              <w:t xml:space="preserve">Zamawiający </w:t>
            </w:r>
          </w:p>
          <w:p w14:paraId="0B79D2BE"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PGE Dystrybucja S.A.</w:t>
            </w:r>
          </w:p>
          <w:p w14:paraId="5B966D22"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w imieniu i na rzecz której działa:</w:t>
            </w:r>
          </w:p>
          <w:p w14:paraId="34E58E57" w14:textId="2CCC916F" w:rsidR="001068D7" w:rsidRPr="00D97A93" w:rsidRDefault="001068D7"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 xml:space="preserve">PGE Dystrybucja S.A. Oddział </w:t>
            </w:r>
            <w:r w:rsidR="00F47155" w:rsidRPr="00D97A93">
              <w:rPr>
                <w:rFonts w:ascii="Verdana" w:eastAsia="Calibri" w:hAnsi="Verdana" w:cstheme="minorHAnsi"/>
                <w:b/>
                <w:sz w:val="16"/>
                <w:szCs w:val="16"/>
              </w:rPr>
              <w:t>Zamość</w:t>
            </w:r>
          </w:p>
          <w:p w14:paraId="3BEE62C1" w14:textId="2746BB48" w:rsidR="001068D7" w:rsidRPr="00D97A93" w:rsidRDefault="00F47155"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ul.  Koźmiana  1</w:t>
            </w:r>
            <w:r w:rsidR="000F79BC" w:rsidRPr="00D97A93">
              <w:rPr>
                <w:rFonts w:ascii="Verdana" w:eastAsia="Calibri" w:hAnsi="Verdana" w:cstheme="minorHAnsi"/>
                <w:b/>
                <w:sz w:val="16"/>
                <w:szCs w:val="16"/>
              </w:rPr>
              <w:t xml:space="preserve">, </w:t>
            </w:r>
            <w:r w:rsidRPr="00D97A93">
              <w:rPr>
                <w:rFonts w:ascii="Verdana" w:eastAsia="Calibri" w:hAnsi="Verdana" w:cstheme="minorHAnsi"/>
                <w:b/>
                <w:sz w:val="16"/>
                <w:szCs w:val="16"/>
              </w:rPr>
              <w:t>22 – 400 Zamość</w:t>
            </w:r>
          </w:p>
        </w:tc>
      </w:tr>
    </w:tbl>
    <w:p w14:paraId="4E74576A" w14:textId="71DA96E8" w:rsidR="001068D7" w:rsidRPr="00D97A93" w:rsidRDefault="001068D7" w:rsidP="00A473BE">
      <w:pPr>
        <w:pStyle w:val="Akapitzlist"/>
        <w:spacing w:before="120" w:line="276" w:lineRule="auto"/>
        <w:ind w:left="284"/>
        <w:jc w:val="left"/>
        <w:outlineLvl w:val="0"/>
        <w:rPr>
          <w:rFonts w:ascii="Verdana" w:hAnsi="Verdana" w:cstheme="minorHAnsi"/>
          <w:b/>
          <w:sz w:val="16"/>
          <w:szCs w:val="16"/>
        </w:rPr>
      </w:pPr>
    </w:p>
    <w:p w14:paraId="23ACF4C0" w14:textId="624B0E2C" w:rsidR="00A473BE" w:rsidRPr="00D97A93" w:rsidRDefault="00A473BE" w:rsidP="00A473BE">
      <w:pPr>
        <w:pStyle w:val="Akapitzlist"/>
        <w:spacing w:before="120" w:line="276" w:lineRule="auto"/>
        <w:ind w:left="284"/>
        <w:jc w:val="left"/>
        <w:outlineLvl w:val="0"/>
        <w:rPr>
          <w:rFonts w:ascii="Verdana" w:hAnsi="Verdana" w:cstheme="minorHAnsi"/>
          <w:b/>
          <w:sz w:val="16"/>
          <w:szCs w:val="16"/>
        </w:rPr>
      </w:pPr>
    </w:p>
    <w:p w14:paraId="68E92CFA" w14:textId="46F5B4B7" w:rsidR="005B5686" w:rsidRPr="00F615F9" w:rsidRDefault="007044E3" w:rsidP="00533FAA">
      <w:pPr>
        <w:tabs>
          <w:tab w:val="left" w:pos="1628"/>
        </w:tabs>
        <w:jc w:val="center"/>
        <w:rPr>
          <w:rFonts w:ascii="Verdana" w:hAnsi="Verdana" w:cstheme="minorHAnsi"/>
          <w:b/>
          <w:sz w:val="18"/>
          <w:szCs w:val="18"/>
        </w:rPr>
      </w:pPr>
      <w:r w:rsidRPr="00F615F9">
        <w:rPr>
          <w:rFonts w:ascii="Verdana" w:hAnsi="Verdana" w:cstheme="minorHAnsi"/>
          <w:b/>
          <w:sz w:val="18"/>
          <w:szCs w:val="18"/>
        </w:rPr>
        <w:t>ANKIETA WERYFIKACJI WYKONAWCY W ZAKRESIE ZAPEWNIENIA GWARANCJI BEZPIECZEŃSTWA PRZETWARZANIA DANYCH OSOBOWYCH</w:t>
      </w:r>
      <w:r w:rsidR="00343536" w:rsidRPr="00F615F9">
        <w:rPr>
          <w:rFonts w:ascii="Verdana" w:hAnsi="Verdana" w:cstheme="minorHAnsi"/>
          <w:b/>
          <w:sz w:val="18"/>
          <w:szCs w:val="18"/>
        </w:rPr>
        <w:t xml:space="preserve"> </w:t>
      </w:r>
    </w:p>
    <w:p w14:paraId="713C0359" w14:textId="05D4BCB1" w:rsidR="00B371EF" w:rsidRPr="00F615F9" w:rsidRDefault="00B371EF" w:rsidP="00533FAA">
      <w:pPr>
        <w:rPr>
          <w:rFonts w:ascii="Verdana" w:hAnsi="Verdana" w:cstheme="minorHAnsi"/>
          <w:sz w:val="18"/>
          <w:szCs w:val="18"/>
        </w:rPr>
      </w:pPr>
    </w:p>
    <w:p w14:paraId="50D7E0BE" w14:textId="5A1A8BC7" w:rsidR="00201D4A" w:rsidRDefault="00547A1B" w:rsidP="00201D4A">
      <w:pPr>
        <w:rPr>
          <w:rFonts w:ascii="Verdana" w:hAnsi="Verdana" w:cstheme="minorHAnsi"/>
          <w:b/>
          <w:sz w:val="16"/>
          <w:szCs w:val="16"/>
          <w:lang w:eastAsia="pl-PL"/>
        </w:rPr>
      </w:pPr>
      <w:r w:rsidRPr="005E37E5">
        <w:rPr>
          <w:rFonts w:ascii="Verdana" w:hAnsi="Verdana" w:cstheme="minorHAnsi"/>
          <w:sz w:val="16"/>
          <w:szCs w:val="16"/>
          <w:lang w:eastAsia="pl-PL"/>
        </w:rPr>
        <w:t>W związku z Ofertą Wykonawcy złożoną</w:t>
      </w:r>
      <w:r w:rsidR="00533FAA" w:rsidRPr="005E37E5">
        <w:rPr>
          <w:rFonts w:ascii="Verdana" w:hAnsi="Verdana" w:cstheme="minorHAnsi"/>
          <w:sz w:val="16"/>
          <w:szCs w:val="16"/>
          <w:lang w:eastAsia="pl-PL"/>
        </w:rPr>
        <w:t xml:space="preserve"> w postępowaniu zakupowym nr </w:t>
      </w:r>
      <w:r w:rsidR="005C7631" w:rsidRPr="005C7631">
        <w:rPr>
          <w:rFonts w:ascii="Verdana" w:hAnsi="Verdana" w:cstheme="minorHAnsi"/>
          <w:b/>
          <w:sz w:val="16"/>
          <w:szCs w:val="16"/>
          <w:lang w:eastAsia="pl-PL"/>
        </w:rPr>
        <w:t>POST/DYS/OZ/GZ/00068/2026</w:t>
      </w:r>
    </w:p>
    <w:p w14:paraId="258FE0BC" w14:textId="36E2206D" w:rsidR="00533FAA" w:rsidRPr="005E37E5" w:rsidRDefault="00533FAA" w:rsidP="00201D4A">
      <w:pPr>
        <w:rPr>
          <w:rFonts w:ascii="Verdana" w:hAnsi="Verdana" w:cstheme="minorHAnsi"/>
          <w:b/>
          <w:bCs/>
          <w:sz w:val="16"/>
          <w:szCs w:val="16"/>
        </w:rPr>
      </w:pPr>
      <w:r w:rsidRPr="005E37E5">
        <w:rPr>
          <w:rFonts w:ascii="Verdana" w:hAnsi="Verdana" w:cstheme="minorHAnsi"/>
          <w:sz w:val="16"/>
          <w:szCs w:val="16"/>
          <w:lang w:eastAsia="pl-PL"/>
        </w:rPr>
        <w:t xml:space="preserve">prowadzonym w trybie przetargu nieograniczonego </w:t>
      </w:r>
      <w:r w:rsidR="00EF1BBE" w:rsidRPr="005E37E5">
        <w:rPr>
          <w:rFonts w:ascii="Verdana" w:hAnsi="Verdana" w:cstheme="minorHAnsi"/>
          <w:sz w:val="16"/>
          <w:szCs w:val="16"/>
          <w:lang w:eastAsia="pl-PL"/>
        </w:rPr>
        <w:t>pn</w:t>
      </w:r>
      <w:r w:rsidR="00F44EB8" w:rsidRPr="005E37E5">
        <w:rPr>
          <w:rFonts w:ascii="Verdana" w:hAnsi="Verdana" w:cstheme="minorHAnsi"/>
          <w:sz w:val="16"/>
          <w:szCs w:val="16"/>
          <w:lang w:eastAsia="pl-PL"/>
        </w:rPr>
        <w:t>.</w:t>
      </w:r>
      <w:r w:rsidR="004D5BBC" w:rsidRPr="005E37E5">
        <w:rPr>
          <w:sz w:val="16"/>
          <w:szCs w:val="16"/>
        </w:rPr>
        <w:t xml:space="preserve"> </w:t>
      </w:r>
      <w:r w:rsidR="005C7631" w:rsidRPr="005C7631">
        <w:rPr>
          <w:rFonts w:ascii="Verdana" w:eastAsia="Calibri" w:hAnsi="Verdana" w:cstheme="minorHAnsi"/>
          <w:b/>
          <w:bCs/>
          <w:sz w:val="16"/>
          <w:szCs w:val="16"/>
        </w:rPr>
        <w:t xml:space="preserve">Roboty budowlane elektroenergetyczne: </w:t>
      </w:r>
      <w:r w:rsidR="005C7631">
        <w:rPr>
          <w:rFonts w:ascii="Verdana" w:eastAsia="Calibri" w:hAnsi="Verdana" w:cstheme="minorHAnsi"/>
          <w:b/>
          <w:bCs/>
          <w:sz w:val="16"/>
          <w:szCs w:val="16"/>
        </w:rPr>
        <w:br/>
      </w:r>
      <w:r w:rsidR="005C7631" w:rsidRPr="005C7631">
        <w:rPr>
          <w:rFonts w:ascii="Verdana" w:eastAsia="Calibri" w:hAnsi="Verdana" w:cstheme="minorHAnsi"/>
          <w:b/>
          <w:bCs/>
          <w:sz w:val="16"/>
          <w:szCs w:val="16"/>
        </w:rPr>
        <w:t>1) RE Chełm: Nowiny; 2) RE Przemyśl: Laskówka; 3) RE Zamość: Białowola</w:t>
      </w:r>
      <w:r w:rsidR="00E42B8B">
        <w:rPr>
          <w:rFonts w:ascii="Verdana" w:eastAsia="Calibri" w:hAnsi="Verdana" w:cstheme="minorHAnsi"/>
          <w:b/>
          <w:bCs/>
          <w:sz w:val="16"/>
          <w:szCs w:val="16"/>
        </w:rPr>
        <w:t xml:space="preserve">, </w:t>
      </w:r>
      <w:r w:rsidR="000B26CE" w:rsidRPr="005E37E5">
        <w:rPr>
          <w:rFonts w:ascii="Verdana" w:hAnsi="Verdana" w:cstheme="minorHAnsi"/>
          <w:b/>
          <w:bCs/>
          <w:sz w:val="16"/>
          <w:szCs w:val="16"/>
        </w:rPr>
        <w:t xml:space="preserve"> </w:t>
      </w:r>
      <w:r w:rsidRPr="005E37E5">
        <w:rPr>
          <w:rFonts w:ascii="Verdana" w:hAnsi="Verdana" w:cstheme="minorHAnsi"/>
          <w:sz w:val="16"/>
          <w:szCs w:val="16"/>
          <w:lang w:eastAsia="pl-PL"/>
        </w:rPr>
        <w:t>niżej</w:t>
      </w:r>
      <w:r w:rsidR="00547A1B" w:rsidRPr="005E37E5">
        <w:rPr>
          <w:rFonts w:ascii="Verdana" w:hAnsi="Verdana" w:cstheme="minorHAnsi"/>
          <w:sz w:val="16"/>
          <w:szCs w:val="16"/>
          <w:lang w:eastAsia="pl-PL"/>
        </w:rPr>
        <w:t xml:space="preserve"> wskazujemy informacje dotyczące zapewnienia gwarancji bezpieczeństwa przetwarzania</w:t>
      </w:r>
      <w:r w:rsidR="002B3C41" w:rsidRPr="005E37E5">
        <w:rPr>
          <w:rFonts w:ascii="Verdana" w:hAnsi="Verdana" w:cstheme="minorHAnsi"/>
          <w:sz w:val="16"/>
          <w:szCs w:val="16"/>
          <w:lang w:eastAsia="pl-PL"/>
        </w:rPr>
        <w:t xml:space="preserve"> danych osobowych</w:t>
      </w:r>
      <w:r w:rsidR="00301BDD" w:rsidRPr="005E37E5">
        <w:rPr>
          <w:rFonts w:ascii="Verdana" w:hAnsi="Verdana" w:cstheme="minorHAnsi"/>
          <w:sz w:val="16"/>
          <w:szCs w:val="16"/>
          <w:lang w:eastAsia="pl-PL"/>
        </w:rPr>
        <w:t>.</w:t>
      </w:r>
    </w:p>
    <w:p w14:paraId="1FB5DA0E" w14:textId="77777777" w:rsidR="00133589" w:rsidRPr="00D97A93" w:rsidRDefault="00133589" w:rsidP="00133589">
      <w:pPr>
        <w:widowControl w:val="0"/>
        <w:snapToGrid w:val="0"/>
        <w:spacing w:line="240" w:lineRule="auto"/>
        <w:ind w:right="170"/>
        <w:rPr>
          <w:rFonts w:ascii="Verdana" w:hAnsi="Verdana" w:cstheme="minorHAnsi"/>
          <w:sz w:val="16"/>
          <w:szCs w:val="16"/>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D97A93"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D97A93" w:rsidRDefault="002B3C41" w:rsidP="00EA7FDF">
            <w:pPr>
              <w:pStyle w:val="opis"/>
              <w:tabs>
                <w:tab w:val="left" w:pos="415"/>
              </w:tabs>
              <w:spacing w:line="300" w:lineRule="auto"/>
              <w:ind w:left="0" w:right="0"/>
              <w:jc w:val="center"/>
              <w:rPr>
                <w:rFonts w:ascii="Verdana" w:hAnsi="Verdana" w:cstheme="minorHAnsi"/>
                <w:i/>
                <w:sz w:val="16"/>
                <w:szCs w:val="16"/>
              </w:rPr>
            </w:pPr>
            <w:r w:rsidRPr="00D97A93">
              <w:rPr>
                <w:rFonts w:ascii="Verdana" w:hAnsi="Verdana" w:cstheme="minorHAnsi"/>
                <w:i/>
                <w:sz w:val="16"/>
                <w:szCs w:val="16"/>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D97A93" w:rsidRDefault="002B3C41" w:rsidP="00B045C8">
            <w:pPr>
              <w:pStyle w:val="opis"/>
              <w:spacing w:line="300" w:lineRule="auto"/>
              <w:ind w:left="0"/>
              <w:jc w:val="center"/>
              <w:rPr>
                <w:rFonts w:ascii="Verdana" w:hAnsi="Verdana" w:cstheme="minorHAnsi"/>
                <w:i/>
                <w:sz w:val="16"/>
                <w:szCs w:val="16"/>
              </w:rPr>
            </w:pPr>
            <w:r w:rsidRPr="00D97A93">
              <w:rPr>
                <w:rFonts w:ascii="Verdana" w:hAnsi="Verdana" w:cstheme="minorHAnsi"/>
                <w:i/>
                <w:sz w:val="16"/>
                <w:szCs w:val="16"/>
              </w:rPr>
              <w:t>Wymagany przez Zmawiającego zakres informacji / Informacje Wykonawcy</w:t>
            </w:r>
            <w:r w:rsidR="00B045C8" w:rsidRPr="00D97A93">
              <w:rPr>
                <w:rFonts w:ascii="Verdana" w:hAnsi="Verdana" w:cstheme="minorHAnsi"/>
                <w:i/>
                <w:sz w:val="16"/>
                <w:szCs w:val="16"/>
              </w:rPr>
              <w:t xml:space="preserve"> (podmiotu przetwarzającego dane osobowe)</w:t>
            </w:r>
          </w:p>
        </w:tc>
      </w:tr>
      <w:tr w:rsidR="002B3C41" w:rsidRPr="00D97A93"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D97A93" w:rsidRDefault="002B3C41"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 xml:space="preserve">Pełna nazwa podmiotu przetwarzającego dane </w:t>
            </w:r>
            <w:r w:rsidR="00E90ECF" w:rsidRPr="00D97A93">
              <w:rPr>
                <w:rFonts w:ascii="Verdana" w:hAnsi="Verdana" w:cstheme="minorHAnsi"/>
                <w:sz w:val="16"/>
                <w:szCs w:val="16"/>
              </w:rPr>
              <w:t>osobowe</w:t>
            </w:r>
            <w:r w:rsidRPr="00D97A93">
              <w:rPr>
                <w:rFonts w:ascii="Verdana" w:hAnsi="Verdana" w:cstheme="minorHAnsi"/>
                <w:sz w:val="16"/>
                <w:szCs w:val="16"/>
              </w:rPr>
              <w:t>:</w:t>
            </w:r>
          </w:p>
          <w:p w14:paraId="304F4E56" w14:textId="32FE2384"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Adres siedziby podmiotu przetwarzającego - prosimy o podanie adresu siedziby z CEIDG lub KRS:</w:t>
            </w:r>
          </w:p>
          <w:p w14:paraId="65DD62DC" w14:textId="22D84ECE" w:rsidR="002B3C41" w:rsidRPr="00D97A93" w:rsidRDefault="005A3030" w:rsidP="002B3C41">
            <w:pPr>
              <w:rPr>
                <w:rFonts w:ascii="Verdana" w:hAnsi="Verdana" w:cstheme="minorHAnsi"/>
                <w:sz w:val="16"/>
                <w:szCs w:val="16"/>
              </w:rPr>
            </w:pPr>
            <w:r w:rsidRPr="00D97A93">
              <w:rPr>
                <w:rFonts w:ascii="Verdana" w:hAnsi="Verdana" w:cstheme="minorHAnsi"/>
                <w:sz w:val="16"/>
                <w:szCs w:val="16"/>
              </w:rPr>
              <w:t>...</w:t>
            </w:r>
          </w:p>
        </w:tc>
      </w:tr>
      <w:tr w:rsidR="002B3C41" w:rsidRPr="00D97A93"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Prosimy o podanie krótkiego opisu charakterystyki prowadzonej działalności przez podmiot przetwarzający - w kilku zdaniach: </w:t>
            </w:r>
          </w:p>
          <w:p w14:paraId="78C0F993" w14:textId="2E4F3221"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Czy podmiot przetwarzający wyznaczył Inspektora Ochrony Danych Osobowych lub osobę odpowiedzialna za ochronę danych osobowych? Prosimy o wskazanie danych </w:t>
            </w:r>
            <w:r w:rsidR="00A42EF1" w:rsidRPr="00D97A93">
              <w:rPr>
                <w:rFonts w:ascii="Verdana" w:hAnsi="Verdana" w:cstheme="minorHAnsi"/>
                <w:sz w:val="16"/>
                <w:szCs w:val="16"/>
              </w:rPr>
              <w:t>teleadresowych (telefon, email):</w:t>
            </w:r>
          </w:p>
          <w:p w14:paraId="53B26880" w14:textId="30E78507"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prowadzi rejestr kategorii czynności przetwarzania zawierający wszystkie informacje wskazane w art. 30 RODO?*</w:t>
            </w:r>
          </w:p>
          <w:p w14:paraId="4CF7429B" w14:textId="5D191F0F"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opracował polityki/procedury w zakresie ochrony danych osobowych?*</w:t>
            </w:r>
          </w:p>
          <w:p w14:paraId="3324579E" w14:textId="00C246A7"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 xml:space="preserve">Czy pracownicy podmiotu przetwarzającego zostali przeszkoleni w zakresie ochrony danych osobowych oraz czy posiadają upoważnienia do przetwarzania danych osobowych? </w:t>
            </w:r>
          </w:p>
          <w:p w14:paraId="018018BD" w14:textId="4E60A784"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pracownicy podmiotu zostali zobowiązani do zachowania poufności przetwarzanych danych osobowych?</w:t>
            </w:r>
          </w:p>
          <w:p w14:paraId="35A3AC29" w14:textId="033FC815"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D97A93" w:rsidRDefault="005A3030" w:rsidP="00A42EF1">
            <w:pPr>
              <w:rPr>
                <w:rFonts w:ascii="Verdana" w:hAnsi="Verdana" w:cstheme="minorHAnsi"/>
                <w:sz w:val="16"/>
                <w:szCs w:val="16"/>
              </w:rPr>
            </w:pPr>
            <w:r w:rsidRPr="00D97A93">
              <w:rPr>
                <w:rFonts w:ascii="Verdana" w:hAnsi="Verdana" w:cstheme="minorHAnsi"/>
                <w:sz w:val="16"/>
                <w:szCs w:val="16"/>
              </w:rPr>
              <w:lastRenderedPageBreak/>
              <w:t>...</w:t>
            </w:r>
          </w:p>
        </w:tc>
      </w:tr>
      <w:tr w:rsidR="00A42EF1" w:rsidRPr="00D97A93"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Czy podmiot przetwarzający korzysta wyłącznie z licencjonowanych programów/systemów teleinformatycznych?</w:t>
            </w:r>
          </w:p>
          <w:p w14:paraId="7E62B5E2" w14:textId="79DF4193" w:rsidR="00A42EF1"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przechowywane są dane osobowe w formie papierowej i/lub w formie elektronicznej </w:t>
            </w:r>
            <w:r w:rsidR="003577C4" w:rsidRPr="00D97A93">
              <w:rPr>
                <w:rFonts w:ascii="Verdana" w:hAnsi="Verdana" w:cstheme="minorHAnsi"/>
                <w:sz w:val="16"/>
                <w:szCs w:val="16"/>
              </w:rPr>
              <w:br/>
            </w:r>
            <w:r w:rsidRPr="00D97A93">
              <w:rPr>
                <w:rFonts w:ascii="Verdana" w:hAnsi="Verdana" w:cstheme="minorHAnsi"/>
                <w:sz w:val="16"/>
                <w:szCs w:val="16"/>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tworzy kopie zapasowe dla systemów teleinformatycznych? </w:t>
            </w:r>
          </w:p>
          <w:p w14:paraId="36506F05" w14:textId="1686E325"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umożliwia realizację prawa jednostki zgodnie z RODO? </w:t>
            </w:r>
          </w:p>
          <w:p w14:paraId="35679102" w14:textId="3903B667"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Prosimy o wskazanie danych osoby wypełniającej ankietę (imię, nazwisko, stanowisko, telefon, adres email):</w:t>
            </w:r>
          </w:p>
          <w:p w14:paraId="7AAAF63B" w14:textId="7BB97644"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bl>
    <w:p w14:paraId="7B02FA16" w14:textId="77777777" w:rsidR="00602514" w:rsidRPr="00D97A93" w:rsidRDefault="00602514" w:rsidP="00533FAA">
      <w:pPr>
        <w:rPr>
          <w:rFonts w:ascii="Verdana" w:hAnsi="Verdana" w:cstheme="minorHAnsi"/>
          <w:sz w:val="16"/>
          <w:szCs w:val="16"/>
        </w:rPr>
      </w:pPr>
    </w:p>
    <w:p w14:paraId="35F0BDA1" w14:textId="4F25DFAE" w:rsidR="00533FAA" w:rsidRPr="00D97A93" w:rsidRDefault="00A42EF1" w:rsidP="00533FAA">
      <w:pPr>
        <w:rPr>
          <w:rFonts w:ascii="Verdana" w:hAnsi="Verdana" w:cstheme="minorHAnsi"/>
          <w:sz w:val="16"/>
          <w:szCs w:val="16"/>
        </w:rPr>
      </w:pPr>
      <w:r w:rsidRPr="00D97A93">
        <w:rPr>
          <w:rFonts w:ascii="Verdana" w:hAnsi="Verdana" w:cstheme="minorHAnsi"/>
          <w:sz w:val="16"/>
          <w:szCs w:val="16"/>
        </w:rPr>
        <w:t>*Zamawiający może zażądać przedstawienia ww. dokumentów.</w:t>
      </w:r>
    </w:p>
    <w:p w14:paraId="542ED8B6" w14:textId="77777777" w:rsidR="007044E3" w:rsidRPr="00D97A93" w:rsidRDefault="007044E3" w:rsidP="007044E3">
      <w:pPr>
        <w:rPr>
          <w:rFonts w:ascii="Verdana" w:hAnsi="Verdana" w:cstheme="minorHAnsi"/>
          <w:sz w:val="16"/>
          <w:szCs w:val="16"/>
        </w:rPr>
      </w:pPr>
    </w:p>
    <w:p w14:paraId="6FA78847" w14:textId="77777777" w:rsidR="00533FAA" w:rsidRPr="00D97A93" w:rsidRDefault="00533FAA" w:rsidP="00533FAA">
      <w:pPr>
        <w:rPr>
          <w:rFonts w:ascii="Verdana" w:hAnsi="Verdana" w:cstheme="minorHAnsi"/>
          <w:sz w:val="16"/>
          <w:szCs w:val="16"/>
        </w:rPr>
      </w:pPr>
    </w:p>
    <w:p w14:paraId="0923EDE1" w14:textId="77777777" w:rsidR="00533FAA" w:rsidRPr="00D97A93" w:rsidRDefault="00533FAA" w:rsidP="00533FAA">
      <w:pPr>
        <w:rPr>
          <w:rFonts w:ascii="Verdana" w:hAnsi="Verdana" w:cstheme="minorHAnsi"/>
          <w:sz w:val="16"/>
          <w:szCs w:val="16"/>
        </w:rPr>
      </w:pPr>
    </w:p>
    <w:p w14:paraId="0D49C08D" w14:textId="757E3B76" w:rsidR="009A525F" w:rsidRPr="00641071" w:rsidRDefault="008F0D48" w:rsidP="00793321">
      <w:pPr>
        <w:spacing w:line="240" w:lineRule="exact"/>
        <w:ind w:left="4689" w:right="-992" w:firstLine="709"/>
        <w:rPr>
          <w:rFonts w:ascii="Verdana" w:hAnsi="Verdana" w:cstheme="minorHAnsi"/>
          <w:sz w:val="14"/>
          <w:szCs w:val="14"/>
        </w:rPr>
      </w:pPr>
      <w:bookmarkStart w:id="0" w:name="_Ref528247260"/>
      <w:bookmarkStart w:id="1" w:name="_Toc528334789"/>
      <w:bookmarkStart w:id="2" w:name="_Toc19182901"/>
      <w:r w:rsidRPr="00D97A93">
        <w:rPr>
          <w:rFonts w:ascii="Verdana" w:hAnsi="Verdana" w:cstheme="minorHAnsi"/>
          <w:sz w:val="16"/>
          <w:szCs w:val="16"/>
        </w:rPr>
        <w:t xml:space="preserve">        </w:t>
      </w:r>
      <w:r w:rsidR="009A525F" w:rsidRPr="00641071">
        <w:rPr>
          <w:rFonts w:ascii="Verdana" w:hAnsi="Verdana" w:cstheme="minorHAnsi"/>
          <w:sz w:val="14"/>
          <w:szCs w:val="14"/>
        </w:rPr>
        <w:t>...................................................................................</w:t>
      </w:r>
    </w:p>
    <w:p w14:paraId="616C9D77" w14:textId="06D56E80"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Data i podpis</w:t>
      </w:r>
      <w:r w:rsidR="005479EE" w:rsidRPr="00641071">
        <w:rPr>
          <w:rFonts w:ascii="Verdana" w:hAnsi="Verdana" w:cstheme="minorHAnsi"/>
          <w:i/>
          <w:sz w:val="14"/>
          <w:szCs w:val="14"/>
        </w:rPr>
        <w:t xml:space="preserve">y </w:t>
      </w:r>
      <w:r w:rsidRPr="00641071">
        <w:rPr>
          <w:rFonts w:ascii="Verdana" w:hAnsi="Verdana" w:cstheme="minorHAnsi"/>
          <w:i/>
          <w:sz w:val="14"/>
          <w:szCs w:val="14"/>
        </w:rPr>
        <w:t>osób uprawnionych do składania</w:t>
      </w:r>
    </w:p>
    <w:p w14:paraId="1EE1B992" w14:textId="2057E985"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oświadczeń woli w imieniu Wykonawcy</w:t>
      </w:r>
    </w:p>
    <w:p w14:paraId="67A6527B" w14:textId="72B7173E" w:rsidR="00B27EAA" w:rsidRPr="00641071" w:rsidRDefault="00B27EAA" w:rsidP="009A525F">
      <w:pPr>
        <w:ind w:left="5398" w:right="68" w:hanging="153"/>
        <w:jc w:val="center"/>
        <w:rPr>
          <w:rFonts w:ascii="Verdana" w:hAnsi="Verdana" w:cstheme="minorHAnsi"/>
          <w:i/>
          <w:sz w:val="14"/>
          <w:szCs w:val="14"/>
        </w:rPr>
      </w:pPr>
    </w:p>
    <w:bookmarkEnd w:id="0"/>
    <w:bookmarkEnd w:id="1"/>
    <w:bookmarkEnd w:id="2"/>
    <w:p w14:paraId="4D561F08" w14:textId="6531F684" w:rsidR="005B5686" w:rsidRPr="00641071" w:rsidRDefault="005B5686" w:rsidP="001068D7">
      <w:pPr>
        <w:ind w:right="68"/>
        <w:rPr>
          <w:rFonts w:ascii="Verdana" w:hAnsi="Verdana" w:cstheme="minorHAnsi"/>
          <w:i/>
          <w:sz w:val="14"/>
          <w:szCs w:val="14"/>
        </w:rPr>
      </w:pPr>
    </w:p>
    <w:sectPr w:rsidR="005B5686" w:rsidRPr="00641071" w:rsidSect="007E445E">
      <w:headerReference w:type="default" r:id="rId13"/>
      <w:footerReference w:type="default" r:id="rId14"/>
      <w:headerReference w:type="first" r:id="rId15"/>
      <w:pgSz w:w="11909" w:h="16834" w:code="9"/>
      <w:pgMar w:top="709" w:right="1276" w:bottom="992" w:left="1559" w:header="142"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E1025" w14:textId="77777777" w:rsidR="00251763" w:rsidRDefault="00251763" w:rsidP="004A302B">
      <w:pPr>
        <w:spacing w:line="240" w:lineRule="auto"/>
      </w:pPr>
      <w:r>
        <w:separator/>
      </w:r>
    </w:p>
  </w:endnote>
  <w:endnote w:type="continuationSeparator" w:id="0">
    <w:p w14:paraId="34B2A4E7" w14:textId="77777777" w:rsidR="00251763" w:rsidRDefault="0025176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7367A6F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47E7E" w14:textId="77777777" w:rsidR="00251763" w:rsidRDefault="00251763" w:rsidP="004A302B">
      <w:pPr>
        <w:spacing w:line="240" w:lineRule="auto"/>
      </w:pPr>
      <w:r>
        <w:separator/>
      </w:r>
    </w:p>
  </w:footnote>
  <w:footnote w:type="continuationSeparator" w:id="0">
    <w:p w14:paraId="606C88A5" w14:textId="77777777" w:rsidR="00251763" w:rsidRDefault="0025176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51DDD" w14:textId="206C2D1F" w:rsidR="00187229" w:rsidRPr="004F644A" w:rsidRDefault="00F615F9" w:rsidP="004F644A">
    <w:pPr>
      <w:pStyle w:val="Nagwek"/>
      <w:tabs>
        <w:tab w:val="clear" w:pos="4536"/>
        <w:tab w:val="clear" w:pos="9072"/>
        <w:tab w:val="left" w:pos="5265"/>
      </w:tabs>
      <w:spacing w:after="120" w:line="276" w:lineRule="auto"/>
      <w:ind w:hanging="567"/>
      <w:rPr>
        <w:rFonts w:ascii="Calibri" w:hAnsi="Calibri" w:cs="Calibri"/>
        <w:sz w:val="18"/>
        <w:szCs w:val="18"/>
      </w:rPr>
    </w:pPr>
    <w:r>
      <w:rPr>
        <w:rFonts w:asciiTheme="minorHAnsi" w:hAnsiTheme="minorHAnsi" w:cstheme="minorHAnsi"/>
        <w:color w:val="4F81BD" w:themeColor="accent1"/>
      </w:rPr>
      <w:ptab w:relativeTo="margin" w:alignment="left" w:leader="none"/>
    </w:r>
    <w:r w:rsidR="002369B6" w:rsidRPr="00A31C7C">
      <w:rPr>
        <w:rFonts w:asciiTheme="minorHAnsi" w:hAnsiTheme="minorHAnsi" w:cstheme="minorHAnsi"/>
        <w:color w:val="4F81BD" w:themeColor="accent1"/>
      </w:rPr>
      <w:tab/>
    </w:r>
  </w:p>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87229" w14:paraId="5C8CD171" w14:textId="77777777" w:rsidTr="00187229">
      <w:trPr>
        <w:trHeight w:val="1140"/>
      </w:trPr>
      <w:tc>
        <w:tcPr>
          <w:tcW w:w="6119" w:type="dxa"/>
          <w:vAlign w:val="center"/>
          <w:hideMark/>
        </w:tcPr>
        <w:p w14:paraId="09121A68" w14:textId="78DDE0D5" w:rsidR="00201D4A" w:rsidRPr="00201D4A" w:rsidRDefault="00187229" w:rsidP="00201D4A">
          <w:pPr>
            <w:suppressAutoHyphens/>
            <w:ind w:right="187"/>
            <w:rPr>
              <w:rFonts w:asciiTheme="minorHAnsi" w:hAnsiTheme="minorHAnsi"/>
              <w:color w:val="000000" w:themeColor="text1"/>
              <w:sz w:val="14"/>
              <w:szCs w:val="18"/>
              <w:lang w:eastAsia="pl-PL"/>
            </w:rPr>
          </w:pPr>
          <w:bookmarkStart w:id="3" w:name="_Hlk217303743"/>
          <w:r>
            <w:rPr>
              <w:rFonts w:asciiTheme="minorHAnsi" w:hAnsiTheme="minorHAnsi"/>
              <w:color w:val="000000" w:themeColor="text1"/>
              <w:sz w:val="14"/>
              <w:szCs w:val="18"/>
              <w:lang w:eastAsia="pl-PL"/>
            </w:rPr>
            <w:t>Specyfikacja Warunków Zamówienia (SWZ)</w:t>
          </w:r>
        </w:p>
        <w:p w14:paraId="375841AB" w14:textId="5F19EEF7" w:rsidR="00187229" w:rsidRDefault="005C7631" w:rsidP="00201D4A">
          <w:pPr>
            <w:suppressAutoHyphens/>
            <w:ind w:right="187"/>
            <w:rPr>
              <w:rFonts w:asciiTheme="majorHAnsi" w:hAnsiTheme="majorHAnsi"/>
              <w:color w:val="000000" w:themeColor="text1"/>
              <w:sz w:val="14"/>
              <w:szCs w:val="18"/>
              <w:lang w:eastAsia="pl-PL"/>
            </w:rPr>
          </w:pPr>
          <w:r w:rsidRPr="005C7631">
            <w:rPr>
              <w:rFonts w:asciiTheme="minorHAnsi" w:hAnsiTheme="minorHAnsi"/>
              <w:color w:val="000000" w:themeColor="text1"/>
              <w:sz w:val="14"/>
              <w:szCs w:val="18"/>
              <w:lang w:eastAsia="pl-PL"/>
            </w:rPr>
            <w:t>POST/DYS/OZ/GZ/00068/2026</w:t>
          </w:r>
          <w:bookmarkEnd w:id="3"/>
        </w:p>
      </w:tc>
      <w:tc>
        <w:tcPr>
          <w:tcW w:w="977" w:type="dxa"/>
          <w:vAlign w:val="center"/>
        </w:tcPr>
        <w:p w14:paraId="4FDC15FC" w14:textId="77777777" w:rsidR="00187229" w:rsidRDefault="00187229" w:rsidP="00187229">
          <w:pPr>
            <w:suppressAutoHyphens/>
            <w:ind w:right="187"/>
            <w:rPr>
              <w:rFonts w:asciiTheme="majorHAnsi" w:hAnsiTheme="majorHAnsi"/>
              <w:color w:val="092D74"/>
              <w:sz w:val="14"/>
              <w:szCs w:val="18"/>
              <w:lang w:eastAsia="pl-PL"/>
            </w:rPr>
          </w:pPr>
        </w:p>
      </w:tc>
      <w:tc>
        <w:tcPr>
          <w:tcW w:w="3110" w:type="dxa"/>
          <w:vAlign w:val="center"/>
          <w:hideMark/>
        </w:tcPr>
        <w:p w14:paraId="49444EB8" w14:textId="56E6C1E2" w:rsidR="00187229" w:rsidRDefault="007E445E" w:rsidP="00187229">
          <w:pPr>
            <w:suppressAutoHyphens/>
            <w:ind w:right="1729"/>
            <w:rPr>
              <w:rFonts w:asciiTheme="majorHAnsi" w:hAnsiTheme="majorHAnsi"/>
              <w:color w:val="092D74"/>
              <w:sz w:val="14"/>
              <w:szCs w:val="18"/>
              <w:lang w:eastAsia="pl-PL"/>
            </w:rPr>
          </w:pPr>
          <w:r>
            <w:rPr>
              <w:rFonts w:asciiTheme="majorHAnsi" w:hAnsiTheme="majorHAnsi"/>
              <w:noProof/>
              <w:color w:val="092D74"/>
              <w:sz w:val="14"/>
              <w:szCs w:val="18"/>
            </w:rPr>
            <w:drawing>
              <wp:anchor distT="0" distB="0" distL="114300" distR="114300" simplePos="0" relativeHeight="251664384" behindDoc="0" locked="0" layoutInCell="1" allowOverlap="1" wp14:anchorId="6F4A9A40" wp14:editId="4E4B0A66">
                <wp:simplePos x="0" y="0"/>
                <wp:positionH relativeFrom="column">
                  <wp:posOffset>571500</wp:posOffset>
                </wp:positionH>
                <wp:positionV relativeFrom="page">
                  <wp:posOffset>-221615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54951A46" w14:textId="5CF87005" w:rsidR="002369B6" w:rsidRPr="00187229" w:rsidRDefault="00187229" w:rsidP="00187229">
    <w:pPr>
      <w:pStyle w:val="Nagwek"/>
      <w:tabs>
        <w:tab w:val="clear" w:pos="4536"/>
        <w:tab w:val="clear" w:pos="9072"/>
        <w:tab w:val="left" w:pos="1064"/>
      </w:tabs>
      <w:rPr>
        <w:sz w:val="16"/>
      </w:rPr>
    </w:pPr>
    <w:r>
      <w:rPr>
        <w:noProof/>
        <w:sz w:val="16"/>
        <w:lang w:eastAsia="pl-PL"/>
      </w:rPr>
      <mc:AlternateContent>
        <mc:Choice Requires="wps">
          <w:drawing>
            <wp:anchor distT="0" distB="0" distL="114300" distR="114300" simplePos="0" relativeHeight="251660288" behindDoc="0" locked="0" layoutInCell="0" allowOverlap="1" wp14:anchorId="6304D4F9" wp14:editId="51E983A8">
              <wp:simplePos x="0" y="0"/>
              <wp:positionH relativeFrom="page">
                <wp:posOffset>0</wp:posOffset>
              </wp:positionH>
              <wp:positionV relativeFrom="page">
                <wp:posOffset>190500</wp:posOffset>
              </wp:positionV>
              <wp:extent cx="7560310" cy="273050"/>
              <wp:effectExtent l="0" t="0" r="0" b="12700"/>
              <wp:wrapNone/>
              <wp:docPr id="4" name="Pole tekstowe 4"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B6B3F74" w14:textId="77777777" w:rsidR="00187229" w:rsidRDefault="00187229" w:rsidP="00187229">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304D4F9" id="_x0000_t202" coordsize="21600,21600" o:spt="202" path="m,l,21600r21600,l21600,xe">
              <v:stroke joinstyle="miter"/>
              <v:path gradientshapeok="t" o:connecttype="rect"/>
            </v:shapetype>
            <v:shape id="Pole tekstowe 4"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4B6B3F74" w14:textId="77777777" w:rsidR="00187229" w:rsidRDefault="00187229" w:rsidP="00187229">
                    <w:pPr>
                      <w:jc w:val="right"/>
                      <w:rPr>
                        <w:rFonts w:ascii="Calibri" w:hAnsi="Calibri" w:cs="Calibri"/>
                        <w:color w:val="008000"/>
                        <w:sz w:val="20"/>
                      </w:rPr>
                    </w:pPr>
                  </w:p>
                </w:txbxContent>
              </v:textbox>
              <w10:wrap anchorx="page" anchory="page"/>
            </v:shape>
          </w:pict>
        </mc:Fallback>
      </mc:AlternateContent>
    </w:r>
    <w:r>
      <w:rPr>
        <w:sz w:val="16"/>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8EC16" w14:textId="77777777" w:rsidR="007E445E" w:rsidRDefault="007E445E" w:rsidP="007E445E">
    <w:pPr>
      <w:suppressAutoHyphens/>
      <w:ind w:right="187"/>
      <w:rPr>
        <w:rFonts w:asciiTheme="minorHAnsi" w:hAnsiTheme="minorHAnsi"/>
        <w:color w:val="000000" w:themeColor="text1"/>
        <w:sz w:val="14"/>
        <w:szCs w:val="18"/>
        <w:lang w:eastAsia="pl-PL"/>
      </w:rPr>
    </w:pPr>
  </w:p>
  <w:p w14:paraId="2B345CB0" w14:textId="3029C8CB" w:rsidR="007E445E" w:rsidRDefault="007E445E" w:rsidP="007E445E">
    <w:pPr>
      <w:suppressAutoHyphens/>
      <w:ind w:right="187"/>
      <w:rPr>
        <w:rFonts w:asciiTheme="minorHAnsi" w:hAnsiTheme="minorHAnsi"/>
        <w:color w:val="000000" w:themeColor="text1"/>
        <w:sz w:val="14"/>
        <w:szCs w:val="18"/>
        <w:lang w:eastAsia="pl-PL"/>
      </w:rPr>
    </w:pPr>
    <w:r>
      <w:rPr>
        <w:rFonts w:asciiTheme="majorHAnsi" w:hAnsiTheme="majorHAnsi"/>
        <w:noProof/>
        <w:color w:val="092D74"/>
        <w:sz w:val="14"/>
        <w:szCs w:val="18"/>
      </w:rPr>
      <w:drawing>
        <wp:anchor distT="0" distB="0" distL="114300" distR="114300" simplePos="0" relativeHeight="251666432" behindDoc="0" locked="0" layoutInCell="1" allowOverlap="1" wp14:anchorId="4F5C7B01" wp14:editId="5966DB6F">
          <wp:simplePos x="0" y="0"/>
          <wp:positionH relativeFrom="column">
            <wp:posOffset>5553075</wp:posOffset>
          </wp:positionH>
          <wp:positionV relativeFrom="page">
            <wp:align>top</wp:align>
          </wp:positionV>
          <wp:extent cx="662940" cy="484505"/>
          <wp:effectExtent l="0" t="0" r="3810" b="0"/>
          <wp:wrapNone/>
          <wp:docPr id="118014507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inorHAnsi" w:hAnsiTheme="minorHAnsi"/>
        <w:color w:val="000000" w:themeColor="text1"/>
        <w:sz w:val="14"/>
        <w:szCs w:val="18"/>
        <w:lang w:eastAsia="pl-PL"/>
      </w:rPr>
      <w:t xml:space="preserve">Specyfikacja Warunków Zamówienia (SWZ)                                                                                                                               </w:t>
    </w:r>
  </w:p>
  <w:p w14:paraId="232B205C" w14:textId="12D4A0FC" w:rsidR="007E445E" w:rsidRDefault="007E445E" w:rsidP="007E445E">
    <w:pPr>
      <w:pStyle w:val="Nagwek"/>
    </w:pPr>
    <w:r>
      <w:rPr>
        <w:rFonts w:asciiTheme="minorHAnsi" w:hAnsiTheme="minorHAnsi"/>
        <w:color w:val="000000" w:themeColor="text1"/>
        <w:sz w:val="14"/>
        <w:szCs w:val="18"/>
        <w:lang w:eastAsia="pl-PL"/>
      </w:rPr>
      <w:t>POST/DYS/OZ/GZA/04574/2025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92105412">
    <w:abstractNumId w:val="4"/>
  </w:num>
  <w:num w:numId="2" w16cid:durableId="1200708434">
    <w:abstractNumId w:val="5"/>
  </w:num>
  <w:num w:numId="3" w16cid:durableId="1808278134">
    <w:abstractNumId w:val="6"/>
  </w:num>
  <w:num w:numId="4" w16cid:durableId="1515419133">
    <w:abstractNumId w:val="7"/>
  </w:num>
  <w:num w:numId="5" w16cid:durableId="7332849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3AE5"/>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76A09"/>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6CE"/>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45E06"/>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22D2"/>
    <w:rsid w:val="0018360E"/>
    <w:rsid w:val="00184C77"/>
    <w:rsid w:val="00184E77"/>
    <w:rsid w:val="00185E8A"/>
    <w:rsid w:val="00187229"/>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1D4A"/>
    <w:rsid w:val="00203292"/>
    <w:rsid w:val="00203373"/>
    <w:rsid w:val="00203C4B"/>
    <w:rsid w:val="00204C16"/>
    <w:rsid w:val="0020505A"/>
    <w:rsid w:val="00205B29"/>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6E8"/>
    <w:rsid w:val="00247908"/>
    <w:rsid w:val="0024792E"/>
    <w:rsid w:val="00250DB8"/>
    <w:rsid w:val="002511EE"/>
    <w:rsid w:val="00251763"/>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4ED9"/>
    <w:rsid w:val="002A5BC6"/>
    <w:rsid w:val="002A6128"/>
    <w:rsid w:val="002A73B7"/>
    <w:rsid w:val="002B05CC"/>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3536"/>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A12"/>
    <w:rsid w:val="003C27F0"/>
    <w:rsid w:val="003C2B99"/>
    <w:rsid w:val="003C2FD0"/>
    <w:rsid w:val="003C39BE"/>
    <w:rsid w:val="003C547E"/>
    <w:rsid w:val="003C64D8"/>
    <w:rsid w:val="003C70B0"/>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0873"/>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017D"/>
    <w:rsid w:val="004D17D7"/>
    <w:rsid w:val="004D29D4"/>
    <w:rsid w:val="004D3DF7"/>
    <w:rsid w:val="004D5611"/>
    <w:rsid w:val="004D5BBC"/>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CB2"/>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5831"/>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631"/>
    <w:rsid w:val="005C7DC0"/>
    <w:rsid w:val="005D06F2"/>
    <w:rsid w:val="005D07E4"/>
    <w:rsid w:val="005D2A9E"/>
    <w:rsid w:val="005D3687"/>
    <w:rsid w:val="005D37C5"/>
    <w:rsid w:val="005D5AF5"/>
    <w:rsid w:val="005D5E1C"/>
    <w:rsid w:val="005D609B"/>
    <w:rsid w:val="005D7714"/>
    <w:rsid w:val="005E04FF"/>
    <w:rsid w:val="005E142C"/>
    <w:rsid w:val="005E28DA"/>
    <w:rsid w:val="005E2BCF"/>
    <w:rsid w:val="005E2F93"/>
    <w:rsid w:val="005E37E5"/>
    <w:rsid w:val="005E481A"/>
    <w:rsid w:val="005E4A7B"/>
    <w:rsid w:val="005E53E0"/>
    <w:rsid w:val="005E5E88"/>
    <w:rsid w:val="005E6063"/>
    <w:rsid w:val="005E63DC"/>
    <w:rsid w:val="005E71EB"/>
    <w:rsid w:val="005F02BB"/>
    <w:rsid w:val="005F0649"/>
    <w:rsid w:val="005F0B1B"/>
    <w:rsid w:val="005F1ECA"/>
    <w:rsid w:val="005F3CE9"/>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178B2"/>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071"/>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5C1"/>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88C"/>
    <w:rsid w:val="006C6DDE"/>
    <w:rsid w:val="006D3DE6"/>
    <w:rsid w:val="006D630C"/>
    <w:rsid w:val="006D75E6"/>
    <w:rsid w:val="006D77AB"/>
    <w:rsid w:val="006D7E2E"/>
    <w:rsid w:val="006E09F7"/>
    <w:rsid w:val="006E25E8"/>
    <w:rsid w:val="006E349D"/>
    <w:rsid w:val="006E5C2B"/>
    <w:rsid w:val="006E7435"/>
    <w:rsid w:val="006E7C7F"/>
    <w:rsid w:val="006F166E"/>
    <w:rsid w:val="006F21DD"/>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483A"/>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0D6"/>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445E"/>
    <w:rsid w:val="007E51D6"/>
    <w:rsid w:val="007E5A99"/>
    <w:rsid w:val="007E6A61"/>
    <w:rsid w:val="007E7DC1"/>
    <w:rsid w:val="007F0664"/>
    <w:rsid w:val="007F174A"/>
    <w:rsid w:val="007F22D2"/>
    <w:rsid w:val="007F3DB0"/>
    <w:rsid w:val="007F4D3D"/>
    <w:rsid w:val="007F66B9"/>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4F92"/>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980"/>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379"/>
    <w:rsid w:val="009444FB"/>
    <w:rsid w:val="00944569"/>
    <w:rsid w:val="00944C1D"/>
    <w:rsid w:val="00946897"/>
    <w:rsid w:val="00947D31"/>
    <w:rsid w:val="0095005C"/>
    <w:rsid w:val="0095016D"/>
    <w:rsid w:val="0095096E"/>
    <w:rsid w:val="00950D3D"/>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4F17"/>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B3A"/>
    <w:rsid w:val="00A72EE0"/>
    <w:rsid w:val="00A735EB"/>
    <w:rsid w:val="00A73E2F"/>
    <w:rsid w:val="00A76C91"/>
    <w:rsid w:val="00A770B1"/>
    <w:rsid w:val="00A82AC4"/>
    <w:rsid w:val="00A82B56"/>
    <w:rsid w:val="00A8313D"/>
    <w:rsid w:val="00A834F0"/>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4689"/>
    <w:rsid w:val="00AA5480"/>
    <w:rsid w:val="00AA68A1"/>
    <w:rsid w:val="00AA7970"/>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D785E"/>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5F00"/>
    <w:rsid w:val="00B36BAE"/>
    <w:rsid w:val="00B36DF0"/>
    <w:rsid w:val="00B371EF"/>
    <w:rsid w:val="00B41674"/>
    <w:rsid w:val="00B4174F"/>
    <w:rsid w:val="00B425A6"/>
    <w:rsid w:val="00B42A00"/>
    <w:rsid w:val="00B43BD7"/>
    <w:rsid w:val="00B43F40"/>
    <w:rsid w:val="00B44B90"/>
    <w:rsid w:val="00B4512C"/>
    <w:rsid w:val="00B454A4"/>
    <w:rsid w:val="00B45CAA"/>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0D06"/>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731E5"/>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4FB"/>
    <w:rsid w:val="00C95549"/>
    <w:rsid w:val="00C95BBA"/>
    <w:rsid w:val="00C95F22"/>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178D"/>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4FE"/>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A94"/>
    <w:rsid w:val="00D87EFA"/>
    <w:rsid w:val="00D90546"/>
    <w:rsid w:val="00D914F4"/>
    <w:rsid w:val="00D936DC"/>
    <w:rsid w:val="00D97A93"/>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7794"/>
    <w:rsid w:val="00DC77A2"/>
    <w:rsid w:val="00DC7E8A"/>
    <w:rsid w:val="00DD0ABE"/>
    <w:rsid w:val="00DD117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B8B"/>
    <w:rsid w:val="00E42C4A"/>
    <w:rsid w:val="00E44732"/>
    <w:rsid w:val="00E44BB1"/>
    <w:rsid w:val="00E44BE2"/>
    <w:rsid w:val="00E46765"/>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37F1"/>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57C"/>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4E26"/>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5F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953"/>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C7E07"/>
    <w:rsid w:val="00FD0793"/>
    <w:rsid w:val="00FD0E4B"/>
    <w:rsid w:val="00FD0E80"/>
    <w:rsid w:val="00FD1E41"/>
    <w:rsid w:val="00FD39AE"/>
    <w:rsid w:val="00FD3C15"/>
    <w:rsid w:val="00FD4F98"/>
    <w:rsid w:val="00FD50AF"/>
    <w:rsid w:val="00FD53C6"/>
    <w:rsid w:val="00FD785F"/>
    <w:rsid w:val="00FE1399"/>
    <w:rsid w:val="00FE1658"/>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4201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475218931">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7A884D78-FFC5-48AE-9029-6FDB8500CD85}">
  <ds:schemaRefs>
    <ds:schemaRef ds:uri="http://schemas.openxmlformats.org/officeDocument/2006/bibliography"/>
  </ds:schemaRefs>
</ds:datastoreItem>
</file>

<file path=customXml/itemProps3.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DE658F53-1394-4A9B-B217-0B1F53970B3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486</Words>
  <Characters>2920</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POST/DYS/OZ/GZA/02240/2025</dc:subject>
  <dc:creator>Kurpiewska Katarzyna [PGE S.A.]</dc:creator>
  <cp:lastModifiedBy>Swatowska Beata [PGE Dystr. O.Zamość]</cp:lastModifiedBy>
  <cp:revision>33</cp:revision>
  <cp:lastPrinted>2021-02-26T13:14:00Z</cp:lastPrinted>
  <dcterms:created xsi:type="dcterms:W3CDTF">2025-06-13T09:39:00Z</dcterms:created>
  <dcterms:modified xsi:type="dcterms:W3CDTF">2026-01-15T08:45:00Z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